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9C5EDB" w:rsidRDefault="00E13AF8" w:rsidP="00257AEB">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AA7A0B" w:rsidRDefault="00AA7A0B" w:rsidP="00AA7A0B">
      <w:pPr>
        <w:spacing w:line="276" w:lineRule="auto"/>
      </w:pPr>
    </w:p>
    <w:p w:rsidR="00A177E3" w:rsidRDefault="00A177E3" w:rsidP="00A177E3">
      <w:pPr>
        <w:jc w:val="right"/>
      </w:pPr>
    </w:p>
    <w:p w:rsidR="008F1ACB" w:rsidRDefault="008F1ACB" w:rsidP="008F1ACB">
      <w:pPr>
        <w:jc w:val="right"/>
      </w:pPr>
    </w:p>
    <w:p w:rsidR="000C5AAE" w:rsidRDefault="000C5AAE" w:rsidP="009C5EDB"/>
    <w:p w:rsidR="009C5EDB" w:rsidRDefault="009C5EDB" w:rsidP="009C5EDB">
      <w:pPr>
        <w:rPr>
          <w:bCs/>
        </w:rPr>
      </w:pPr>
    </w:p>
    <w:p w:rsidR="000C5AAE" w:rsidRDefault="000C5AAE" w:rsidP="00915B7D">
      <w:pPr>
        <w:jc w:val="center"/>
        <w:rPr>
          <w:bCs/>
        </w:rPr>
      </w:pPr>
    </w:p>
    <w:p w:rsidR="000C5AAE" w:rsidRDefault="000C5AAE" w:rsidP="00915B7D">
      <w:pPr>
        <w:jc w:val="center"/>
        <w:rPr>
          <w:bCs/>
        </w:rPr>
      </w:pPr>
    </w:p>
    <w:p w:rsidR="000C5AAE" w:rsidRPr="005A22C3" w:rsidRDefault="000C5AAE" w:rsidP="00915B7D">
      <w:pPr>
        <w:jc w:val="center"/>
        <w:rPr>
          <w:bCs/>
        </w:rPr>
      </w:pPr>
    </w:p>
    <w:p w:rsidR="00915B7D" w:rsidRDefault="00915B7D" w:rsidP="00915B7D">
      <w:pPr>
        <w:jc w:val="center"/>
        <w:rPr>
          <w:bCs/>
        </w:rPr>
      </w:pPr>
    </w:p>
    <w:p w:rsidR="00257AEB" w:rsidRDefault="00257AEB" w:rsidP="00915B7D">
      <w:pPr>
        <w:jc w:val="center"/>
        <w:rPr>
          <w:bCs/>
        </w:rPr>
      </w:pPr>
    </w:p>
    <w:p w:rsidR="00257AEB" w:rsidRDefault="00257AEB" w:rsidP="00915B7D">
      <w:pPr>
        <w:jc w:val="center"/>
        <w:rPr>
          <w:bCs/>
        </w:rPr>
      </w:pPr>
    </w:p>
    <w:p w:rsidR="00257AEB" w:rsidRDefault="00257AEB" w:rsidP="00915B7D">
      <w:pPr>
        <w:jc w:val="center"/>
        <w:rPr>
          <w:bCs/>
        </w:rPr>
      </w:pPr>
    </w:p>
    <w:p w:rsidR="00257AEB" w:rsidRDefault="00257AEB" w:rsidP="00915B7D">
      <w:pPr>
        <w:jc w:val="center"/>
        <w:rPr>
          <w:bCs/>
        </w:rPr>
      </w:pPr>
    </w:p>
    <w:p w:rsidR="00257AEB" w:rsidRDefault="00257AEB" w:rsidP="00915B7D">
      <w:pPr>
        <w:jc w:val="center"/>
        <w:rPr>
          <w:bCs/>
        </w:rPr>
      </w:pPr>
    </w:p>
    <w:p w:rsidR="00257AEB" w:rsidRDefault="00257AEB" w:rsidP="00915B7D">
      <w:pPr>
        <w:jc w:val="center"/>
        <w:rPr>
          <w:bCs/>
        </w:rPr>
      </w:pPr>
    </w:p>
    <w:p w:rsidR="00257AEB" w:rsidRDefault="00257AEB" w:rsidP="00915B7D">
      <w:pPr>
        <w:jc w:val="center"/>
        <w:rPr>
          <w:bCs/>
        </w:rPr>
      </w:pPr>
    </w:p>
    <w:p w:rsidR="00257AEB" w:rsidRDefault="00257AEB" w:rsidP="00915B7D">
      <w:pPr>
        <w:jc w:val="center"/>
        <w:rPr>
          <w:bCs/>
        </w:rPr>
      </w:pPr>
    </w:p>
    <w:p w:rsidR="00257AEB" w:rsidRPr="005A22C3" w:rsidRDefault="00257AEB"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теплоснабжение объектов ПАО "Башинформсвязь" в </w:t>
      </w:r>
      <w:r w:rsidR="00507A23">
        <w:rPr>
          <w:sz w:val="26"/>
          <w:szCs w:val="26"/>
        </w:rPr>
        <w:t xml:space="preserve">     </w:t>
      </w:r>
      <w:r w:rsidR="00D53E43" w:rsidRPr="00D53E43">
        <w:rPr>
          <w:sz w:val="26"/>
          <w:szCs w:val="26"/>
        </w:rPr>
        <w:t xml:space="preserve">с. </w:t>
      </w:r>
      <w:r w:rsidR="009C5EDB">
        <w:rPr>
          <w:sz w:val="26"/>
          <w:szCs w:val="26"/>
        </w:rPr>
        <w:t>Бакалы</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9C5EDB">
        <w:rPr>
          <w:iCs/>
        </w:rPr>
        <w:t>03</w:t>
      </w:r>
      <w:r w:rsidRPr="00F84878">
        <w:rPr>
          <w:iCs/>
        </w:rPr>
        <w:t xml:space="preserve">» </w:t>
      </w:r>
      <w:r w:rsidR="009C5EDB">
        <w:rPr>
          <w:iCs/>
        </w:rPr>
        <w:t>апреля</w:t>
      </w:r>
      <w:r w:rsidR="0014311D">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5E3247" w:rsidRDefault="005E3247" w:rsidP="00E34FF7"/>
    <w:p w:rsidR="00AA7A0B" w:rsidRDefault="00AA7A0B" w:rsidP="00D53E43">
      <w:bookmarkStart w:id="0" w:name="_GoBack"/>
      <w:bookmarkEnd w:id="0"/>
    </w:p>
    <w:p w:rsidR="003D6AB1" w:rsidRDefault="003D6AB1" w:rsidP="00907F4C"/>
    <w:p w:rsidR="003D6AB1" w:rsidRDefault="003D6AB1" w:rsidP="00915B7D">
      <w:pPr>
        <w:jc w:val="center"/>
      </w:pPr>
    </w:p>
    <w:p w:rsidR="000C5AAE" w:rsidRDefault="000C5AAE" w:rsidP="00915B7D">
      <w:pPr>
        <w:jc w:val="center"/>
      </w:pPr>
    </w:p>
    <w:p w:rsidR="000C5AAE" w:rsidRPr="005A22C3" w:rsidRDefault="000C5AAE"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E045C9">
          <w:rPr>
            <w:noProof/>
            <w:webHidden/>
          </w:rPr>
          <w:t>3</w:t>
        </w:r>
        <w:r>
          <w:rPr>
            <w:noProof/>
            <w:webHidden/>
          </w:rPr>
          <w:fldChar w:fldCharType="end"/>
        </w:r>
      </w:hyperlink>
    </w:p>
    <w:p w:rsidR="00915B7D" w:rsidRPr="008E3CB4" w:rsidRDefault="00E045C9"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E045C9"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E045C9"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E045C9"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E045C9"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E045C9"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E045C9"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E045C9"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E045C9"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0E4D41" w:rsidRPr="00D3109B">
        <w:rPr>
          <w:b/>
        </w:rPr>
        <w:t xml:space="preserve">теплоснабжение объектов ПАО "Башинформсвязь" в </w:t>
      </w:r>
      <w:r w:rsidR="00D53E43" w:rsidRPr="0009434F">
        <w:rPr>
          <w:b/>
          <w:szCs w:val="26"/>
        </w:rPr>
        <w:t xml:space="preserve">с. </w:t>
      </w:r>
      <w:r w:rsidR="00E80391">
        <w:rPr>
          <w:b/>
          <w:szCs w:val="26"/>
        </w:rPr>
        <w:t>Бакалы</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0C497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0C4977" w:rsidP="00A47819">
            <w:pPr>
              <w:autoSpaceDE w:val="0"/>
              <w:autoSpaceDN w:val="0"/>
              <w:adjustRightInd w:val="0"/>
              <w:jc w:val="both"/>
              <w:rPr>
                <w:rFonts w:eastAsia="Calibri"/>
                <w:bCs/>
              </w:rPr>
            </w:pPr>
            <w:r>
              <w:rPr>
                <w:rFonts w:eastAsia="Calibri"/>
                <w:bCs/>
              </w:rPr>
              <w:t>Асадуллин Венер Галисултанович</w:t>
            </w:r>
          </w:p>
          <w:p w:rsidR="00915B7D" w:rsidRPr="00EF40D7" w:rsidRDefault="0073335D" w:rsidP="000C4977">
            <w:pPr>
              <w:autoSpaceDE w:val="0"/>
              <w:autoSpaceDN w:val="0"/>
              <w:adjustRightInd w:val="0"/>
              <w:jc w:val="both"/>
              <w:rPr>
                <w:rFonts w:eastAsia="Calibri"/>
                <w:bCs/>
              </w:rPr>
            </w:pPr>
            <w:r w:rsidRPr="00B57D6D">
              <w:rPr>
                <w:rFonts w:eastAsia="Calibri"/>
                <w:bCs/>
                <w:color w:val="000000"/>
              </w:rPr>
              <w:t>тел</w:t>
            </w:r>
            <w:r w:rsidR="008E3EB7" w:rsidRPr="00EF40D7">
              <w:rPr>
                <w:rFonts w:eastAsia="Calibri"/>
                <w:bCs/>
                <w:color w:val="000000"/>
              </w:rPr>
              <w:t>. + 7 (347)221</w:t>
            </w:r>
            <w:r w:rsidR="000C4977" w:rsidRPr="00EF40D7">
              <w:rPr>
                <w:rFonts w:eastAsia="Calibri"/>
                <w:bCs/>
                <w:color w:val="000000"/>
              </w:rPr>
              <w:t>5721</w:t>
            </w:r>
            <w:r w:rsidRPr="00EF40D7">
              <w:rPr>
                <w:rFonts w:eastAsia="Calibri"/>
                <w:bCs/>
                <w:color w:val="000000"/>
              </w:rPr>
              <w:t xml:space="preserve">, </w:t>
            </w:r>
            <w:r w:rsidRPr="00B57D6D">
              <w:rPr>
                <w:rFonts w:eastAsia="Calibri"/>
                <w:bCs/>
                <w:color w:val="000000"/>
                <w:lang w:val="en-US"/>
              </w:rPr>
              <w:t>e</w:t>
            </w:r>
            <w:r w:rsidRPr="00EF40D7">
              <w:rPr>
                <w:rFonts w:eastAsia="Calibri"/>
                <w:bCs/>
                <w:color w:val="000000"/>
              </w:rPr>
              <w:t>-</w:t>
            </w:r>
            <w:r w:rsidRPr="00B57D6D">
              <w:rPr>
                <w:rFonts w:eastAsia="Calibri"/>
                <w:bCs/>
                <w:color w:val="000000"/>
                <w:lang w:val="en-US"/>
              </w:rPr>
              <w:t>mail</w:t>
            </w:r>
            <w:r w:rsidRPr="00EF40D7">
              <w:rPr>
                <w:rFonts w:eastAsia="Calibri"/>
                <w:bCs/>
                <w:color w:val="000000"/>
              </w:rPr>
              <w:t xml:space="preserve">: </w:t>
            </w:r>
            <w:hyperlink r:id="rId14" w:history="1">
              <w:r w:rsidR="000C4977" w:rsidRPr="009963C1">
                <w:rPr>
                  <w:rStyle w:val="a4"/>
                  <w:lang w:val="en-US"/>
                </w:rPr>
                <w:t>v</w:t>
              </w:r>
              <w:r w:rsidR="000C4977" w:rsidRPr="00EF40D7">
                <w:rPr>
                  <w:rStyle w:val="a4"/>
                </w:rPr>
                <w:t>.</w:t>
              </w:r>
              <w:r w:rsidR="000C4977" w:rsidRPr="009963C1">
                <w:rPr>
                  <w:rStyle w:val="a4"/>
                  <w:lang w:val="en-US"/>
                </w:rPr>
                <w:t>asadullin</w:t>
              </w:r>
              <w:r w:rsidR="000C4977" w:rsidRPr="00EF40D7">
                <w:rPr>
                  <w:rStyle w:val="a4"/>
                </w:rPr>
                <w:t>@</w:t>
              </w:r>
              <w:r w:rsidR="000C4977" w:rsidRPr="009963C1">
                <w:rPr>
                  <w:rStyle w:val="a4"/>
                  <w:lang w:val="en-US"/>
                </w:rPr>
                <w:t>bashtel</w:t>
              </w:r>
              <w:r w:rsidR="000C4977" w:rsidRPr="00EF40D7">
                <w:rPr>
                  <w:rStyle w:val="a4"/>
                </w:rPr>
                <w:t>.</w:t>
              </w:r>
              <w:proofErr w:type="spellStart"/>
              <w:r w:rsidR="000C4977" w:rsidRPr="009963C1">
                <w:rPr>
                  <w:rStyle w:val="a4"/>
                  <w:lang w:val="en-US"/>
                </w:rPr>
                <w:t>ru</w:t>
              </w:r>
              <w:proofErr w:type="spellEnd"/>
            </w:hyperlink>
            <w:r w:rsidR="000C4977" w:rsidRPr="00EF40D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EF40D7" w:rsidRDefault="00915B7D" w:rsidP="00907BCE">
            <w:pPr>
              <w:pStyle w:val="Default"/>
              <w:jc w:val="both"/>
              <w:rPr>
                <w:b/>
                <w:szCs w:val="26"/>
              </w:rPr>
            </w:pPr>
            <w:r w:rsidRPr="00EF40D7">
              <w:rPr>
                <w:b/>
                <w:iCs/>
              </w:rPr>
              <w:t xml:space="preserve">Договор </w:t>
            </w:r>
            <w:r w:rsidR="000E4D41" w:rsidRPr="00EF40D7">
              <w:rPr>
                <w:b/>
              </w:rPr>
              <w:t xml:space="preserve">на теплоснабжение объектов ПАО "Башинформсвязь" в </w:t>
            </w:r>
            <w:r w:rsidR="00D53E43" w:rsidRPr="0009434F">
              <w:rPr>
                <w:b/>
                <w:szCs w:val="26"/>
              </w:rPr>
              <w:t xml:space="preserve">с. </w:t>
            </w:r>
            <w:r w:rsidR="00E80391">
              <w:rPr>
                <w:b/>
                <w:szCs w:val="26"/>
              </w:rPr>
              <w:t>Бакалы</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E80391" w:rsidP="00641690">
            <w:pPr>
              <w:pStyle w:val="Default"/>
              <w:jc w:val="both"/>
              <w:rPr>
                <w:iCs/>
                <w:color w:val="auto"/>
              </w:rPr>
            </w:pPr>
            <w:r w:rsidRPr="00B31B00">
              <w:t>546</w:t>
            </w:r>
            <w:r>
              <w:rPr>
                <w:lang w:val="en-US"/>
              </w:rPr>
              <w:t> </w:t>
            </w:r>
            <w:r>
              <w:t>509,11</w:t>
            </w:r>
            <w:r w:rsidRPr="00B36731">
              <w:t xml:space="preserve"> (</w:t>
            </w:r>
            <w:r>
              <w:t>Пятьсот сорок шесть тысяч пятьсот девять) рублей</w:t>
            </w:r>
            <w:r w:rsidRPr="00B36731">
              <w:t xml:space="preserve"> </w:t>
            </w:r>
            <w:r>
              <w:t>11</w:t>
            </w:r>
            <w:r w:rsidRPr="00B36731">
              <w:t xml:space="preserve"> </w:t>
            </w:r>
            <w:r w:rsidRPr="00B36731">
              <w:rPr>
                <w:bCs/>
              </w:rPr>
              <w:t>копе</w:t>
            </w:r>
            <w:r>
              <w:rPr>
                <w:bCs/>
              </w:rPr>
              <w:t>ек</w:t>
            </w:r>
            <w:r w:rsidRPr="00B36731">
              <w:rPr>
                <w:bCs/>
              </w:rPr>
              <w:t xml:space="preserve">, </w:t>
            </w:r>
            <w:r>
              <w:rPr>
                <w:bCs/>
              </w:rPr>
              <w:t>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E80391">
            <w:pPr>
              <w:pStyle w:val="Default"/>
              <w:rPr>
                <w:iCs/>
              </w:rPr>
            </w:pPr>
            <w:r w:rsidRPr="00F84878">
              <w:rPr>
                <w:iCs/>
              </w:rPr>
              <w:t xml:space="preserve"> </w:t>
            </w:r>
            <w:r w:rsidR="00D02223">
              <w:rPr>
                <w:iCs/>
              </w:rPr>
              <w:t xml:space="preserve">не позднее </w:t>
            </w:r>
            <w:r w:rsidRPr="00F84878">
              <w:rPr>
                <w:iCs/>
              </w:rPr>
              <w:t>«</w:t>
            </w:r>
            <w:r w:rsidR="00E80391">
              <w:rPr>
                <w:iCs/>
              </w:rPr>
              <w:t>06</w:t>
            </w:r>
            <w:r w:rsidRPr="00F84878">
              <w:rPr>
                <w:iCs/>
              </w:rPr>
              <w:t xml:space="preserve">» </w:t>
            </w:r>
            <w:r w:rsidR="00E80391">
              <w:rPr>
                <w:iCs/>
              </w:rPr>
              <w:t>апреля</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045C9">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E045C9">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E045C9"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C4977"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C4977" w:rsidRDefault="000C4977" w:rsidP="000C4977">
            <w:pPr>
              <w:autoSpaceDE w:val="0"/>
              <w:autoSpaceDN w:val="0"/>
              <w:adjustRightInd w:val="0"/>
              <w:jc w:val="both"/>
              <w:rPr>
                <w:rFonts w:eastAsia="Calibri"/>
                <w:bCs/>
              </w:rPr>
            </w:pPr>
            <w:r>
              <w:rPr>
                <w:rFonts w:eastAsia="Calibri"/>
                <w:bCs/>
              </w:rPr>
              <w:t>Асадуллин Венер Галисултанович</w:t>
            </w:r>
          </w:p>
          <w:p w:rsidR="00915B7D" w:rsidRPr="00EF40D7" w:rsidRDefault="000C4977" w:rsidP="000C4977">
            <w:pPr>
              <w:pStyle w:val="Default"/>
              <w:rPr>
                <w:bCs/>
                <w:sz w:val="10"/>
                <w:szCs w:val="10"/>
              </w:rPr>
            </w:pPr>
            <w:r w:rsidRPr="00B57D6D">
              <w:rPr>
                <w:bCs/>
              </w:rPr>
              <w:t>тел</w:t>
            </w:r>
            <w:r w:rsidRPr="00EF40D7">
              <w:rPr>
                <w:bCs/>
              </w:rPr>
              <w:t xml:space="preserve">. + 7 (347)2215721, </w:t>
            </w:r>
            <w:r w:rsidRPr="00B57D6D">
              <w:rPr>
                <w:bCs/>
                <w:lang w:val="en-US"/>
              </w:rPr>
              <w:t>e</w:t>
            </w:r>
            <w:r w:rsidRPr="00EF40D7">
              <w:rPr>
                <w:bCs/>
              </w:rPr>
              <w:t>-</w:t>
            </w:r>
            <w:r w:rsidRPr="00B57D6D">
              <w:rPr>
                <w:bCs/>
                <w:lang w:val="en-US"/>
              </w:rPr>
              <w:t>mail</w:t>
            </w:r>
            <w:r w:rsidRPr="00EF40D7">
              <w:rPr>
                <w:bCs/>
              </w:rPr>
              <w:t xml:space="preserve">: </w:t>
            </w:r>
            <w:hyperlink r:id="rId25" w:history="1">
              <w:r w:rsidRPr="009963C1">
                <w:rPr>
                  <w:rStyle w:val="a4"/>
                  <w:lang w:val="en-US"/>
                </w:rPr>
                <w:t>v</w:t>
              </w:r>
              <w:r w:rsidRPr="00EF40D7">
                <w:rPr>
                  <w:rStyle w:val="a4"/>
                </w:rPr>
                <w:t>.</w:t>
              </w:r>
              <w:r w:rsidRPr="009963C1">
                <w:rPr>
                  <w:rStyle w:val="a4"/>
                  <w:lang w:val="en-US"/>
                </w:rPr>
                <w:t>asadullin</w:t>
              </w:r>
              <w:r w:rsidRPr="00EF40D7">
                <w:rPr>
                  <w:rStyle w:val="a4"/>
                </w:rPr>
                <w:t>@</w:t>
              </w:r>
              <w:r w:rsidRPr="009963C1">
                <w:rPr>
                  <w:rStyle w:val="a4"/>
                  <w:lang w:val="en-US"/>
                </w:rPr>
                <w:t>bashtel</w:t>
              </w:r>
              <w:r w:rsidRPr="00EF40D7">
                <w:rPr>
                  <w:rStyle w:val="a4"/>
                </w:rPr>
                <w:t>.</w:t>
              </w:r>
              <w:proofErr w:type="spellStart"/>
              <w:r w:rsidRPr="009963C1">
                <w:rPr>
                  <w:rStyle w:val="a4"/>
                  <w:lang w:val="en-US"/>
                </w:rPr>
                <w:t>ru</w:t>
              </w:r>
              <w:proofErr w:type="spellEnd"/>
            </w:hyperlink>
            <w:r w:rsidRPr="00EF40D7">
              <w:t xml:space="preserve"> </w:t>
            </w: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EF40D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E80391" w:rsidRPr="00E80391" w:rsidRDefault="00E80391" w:rsidP="00E80391">
            <w:pPr>
              <w:pStyle w:val="a5"/>
              <w:widowControl w:val="0"/>
              <w:autoSpaceDE w:val="0"/>
              <w:autoSpaceDN w:val="0"/>
              <w:adjustRightInd w:val="0"/>
              <w:ind w:left="0"/>
              <w:rPr>
                <w:bCs/>
              </w:rPr>
            </w:pPr>
            <w:r w:rsidRPr="00E80391">
              <w:rPr>
                <w:bCs/>
              </w:rPr>
              <w:t xml:space="preserve">Общество с ограниченной ответственностью «Теплосеть» </w:t>
            </w:r>
          </w:p>
          <w:p w:rsidR="00915B7D" w:rsidRPr="00E80391" w:rsidRDefault="00E80391" w:rsidP="00E91775">
            <w:pPr>
              <w:pStyle w:val="a5"/>
              <w:widowControl w:val="0"/>
              <w:autoSpaceDE w:val="0"/>
              <w:autoSpaceDN w:val="0"/>
              <w:adjustRightInd w:val="0"/>
              <w:ind w:left="0"/>
            </w:pPr>
            <w:r>
              <w:rPr>
                <w:bCs/>
              </w:rPr>
              <w:t>(</w:t>
            </w:r>
            <w:r w:rsidRPr="00E80391">
              <w:rPr>
                <w:bCs/>
              </w:rPr>
              <w:t>ООО «Теплосеть»</w:t>
            </w:r>
            <w:r>
              <w:rPr>
                <w:bCs/>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4D3224" w:rsidRDefault="00E80391" w:rsidP="004D3224">
            <w:r w:rsidRPr="00454FF1">
              <w:t>452650, РБ, с. Бакалы, ул. Красных партизан, 58</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E80391">
            <w:pPr>
              <w:rPr>
                <w:i/>
                <w:color w:val="FF0000"/>
              </w:rPr>
            </w:pPr>
            <w:r w:rsidRPr="00F84878">
              <w:rPr>
                <w:iCs/>
              </w:rPr>
              <w:t xml:space="preserve"> </w:t>
            </w:r>
            <w:r w:rsidR="00D02223">
              <w:rPr>
                <w:iCs/>
              </w:rPr>
              <w:t xml:space="preserve">не позднее </w:t>
            </w:r>
            <w:r w:rsidR="00043A83" w:rsidRPr="00F84878">
              <w:rPr>
                <w:iCs/>
              </w:rPr>
              <w:t>«</w:t>
            </w:r>
            <w:r w:rsidR="00E80391">
              <w:rPr>
                <w:iCs/>
              </w:rPr>
              <w:t>06</w:t>
            </w:r>
            <w:r w:rsidR="00043A83" w:rsidRPr="00F84878">
              <w:rPr>
                <w:iCs/>
              </w:rPr>
              <w:t xml:space="preserve">» </w:t>
            </w:r>
            <w:r w:rsidR="00E80391">
              <w:rPr>
                <w:iCs/>
              </w:rPr>
              <w:t>апреля</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EF40D7" w:rsidRDefault="00FE02EE" w:rsidP="00907BCE">
            <w:pPr>
              <w:pStyle w:val="Default"/>
              <w:jc w:val="both"/>
              <w:rPr>
                <w:b/>
                <w:iCs/>
              </w:rPr>
            </w:pPr>
            <w:r w:rsidRPr="00EF40D7">
              <w:rPr>
                <w:b/>
                <w:iCs/>
              </w:rPr>
              <w:t xml:space="preserve">Право </w:t>
            </w:r>
            <w:r w:rsidR="00041E14" w:rsidRPr="00EF40D7">
              <w:rPr>
                <w:b/>
                <w:szCs w:val="26"/>
              </w:rPr>
              <w:t>на</w:t>
            </w:r>
            <w:r w:rsidR="00041E14" w:rsidRPr="00EF40D7">
              <w:rPr>
                <w:b/>
                <w:sz w:val="26"/>
                <w:szCs w:val="26"/>
              </w:rPr>
              <w:t xml:space="preserve"> </w:t>
            </w:r>
            <w:r w:rsidR="00241826" w:rsidRPr="00EF40D7">
              <w:rPr>
                <w:b/>
                <w:szCs w:val="26"/>
              </w:rPr>
              <w:t xml:space="preserve">заключение договора </w:t>
            </w:r>
            <w:r w:rsidR="000E4D41" w:rsidRPr="00EF40D7">
              <w:rPr>
                <w:b/>
              </w:rPr>
              <w:t xml:space="preserve">на теплоснабжение объектов ПАО "Башинформсвязь" в </w:t>
            </w:r>
            <w:r w:rsidR="00D53E43" w:rsidRPr="0009434F">
              <w:rPr>
                <w:b/>
                <w:szCs w:val="26"/>
              </w:rPr>
              <w:t xml:space="preserve">с. </w:t>
            </w:r>
            <w:r w:rsidR="00F13DEA">
              <w:rPr>
                <w:b/>
                <w:szCs w:val="26"/>
              </w:rPr>
              <w:t>Бакалы</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E80391" w:rsidP="00542BF5">
            <w:pPr>
              <w:jc w:val="both"/>
            </w:pPr>
            <w:r w:rsidRPr="00B31B00">
              <w:t>546</w:t>
            </w:r>
            <w:r>
              <w:rPr>
                <w:lang w:val="en-US"/>
              </w:rPr>
              <w:t> </w:t>
            </w:r>
            <w:r>
              <w:t>509,11</w:t>
            </w:r>
            <w:r w:rsidRPr="00B36731">
              <w:t xml:space="preserve"> (</w:t>
            </w:r>
            <w:r>
              <w:t>Пятьсот сорок шесть тысяч пятьсот девять) рублей</w:t>
            </w:r>
            <w:r w:rsidRPr="00B36731">
              <w:t xml:space="preserve"> </w:t>
            </w:r>
            <w:r>
              <w:t>11</w:t>
            </w:r>
            <w:r w:rsidRPr="00B36731">
              <w:t xml:space="preserve"> </w:t>
            </w:r>
            <w:r w:rsidRPr="00B36731">
              <w:rPr>
                <w:bCs/>
              </w:rPr>
              <w:t>копе</w:t>
            </w:r>
            <w:r>
              <w:rPr>
                <w:bCs/>
              </w:rPr>
              <w:t>ек</w:t>
            </w:r>
            <w:r w:rsidRPr="00B36731">
              <w:rPr>
                <w:bCs/>
              </w:rPr>
              <w:t xml:space="preserve">, </w:t>
            </w:r>
            <w:r>
              <w:rPr>
                <w:bCs/>
              </w:rP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E045C9">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E045C9">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E045C9">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E045C9">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D3C01" w:rsidRDefault="001D3C01" w:rsidP="001D3C01">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3E7137" w:rsidRDefault="003E7137" w:rsidP="003E7137">
      <w:pPr>
        <w:pStyle w:val="1"/>
        <w:spacing w:before="0"/>
        <w:ind w:left="-284" w:firstLine="426"/>
        <w:jc w:val="center"/>
        <w:rPr>
          <w:rFonts w:ascii="Times New Roman" w:hAnsi="Times New Roman"/>
          <w:sz w:val="24"/>
          <w:szCs w:val="24"/>
        </w:rPr>
      </w:pPr>
    </w:p>
    <w:sectPr w:rsidR="003E7137" w:rsidSect="001F3306">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137" w:rsidRDefault="003E7137">
      <w:r>
        <w:separator/>
      </w:r>
    </w:p>
  </w:endnote>
  <w:endnote w:type="continuationSeparator" w:id="0">
    <w:p w:rsidR="003E7137" w:rsidRDefault="003E7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137" w:rsidRDefault="003E7137">
      <w:r>
        <w:separator/>
      </w:r>
    </w:p>
  </w:footnote>
  <w:footnote w:type="continuationSeparator" w:id="0">
    <w:p w:rsidR="003E7137" w:rsidRDefault="003E7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E045C9">
      <w:rPr>
        <w:noProof/>
      </w:rPr>
      <w:t>12</w:t>
    </w:r>
    <w:r>
      <w:fldChar w:fldCharType="end"/>
    </w:r>
  </w:p>
  <w:p w:rsidR="003E7137" w:rsidRDefault="003E713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E045C9">
      <w:rPr>
        <w:noProof/>
      </w:rPr>
      <w:t>15</w:t>
    </w:r>
    <w:r>
      <w:fldChar w:fldCharType="end"/>
    </w:r>
  </w:p>
  <w:p w:rsidR="003E7137" w:rsidRDefault="003E713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C4977"/>
    <w:rsid w:val="000C5AAE"/>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8EB"/>
    <w:rsid w:val="00197D48"/>
    <w:rsid w:val="00197F71"/>
    <w:rsid w:val="001A0136"/>
    <w:rsid w:val="001C4740"/>
    <w:rsid w:val="001D3C01"/>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57AEB"/>
    <w:rsid w:val="00263096"/>
    <w:rsid w:val="002638B3"/>
    <w:rsid w:val="00263D77"/>
    <w:rsid w:val="0027266E"/>
    <w:rsid w:val="00275940"/>
    <w:rsid w:val="002765EA"/>
    <w:rsid w:val="00277279"/>
    <w:rsid w:val="00283B18"/>
    <w:rsid w:val="00285716"/>
    <w:rsid w:val="00294E87"/>
    <w:rsid w:val="002A0BCB"/>
    <w:rsid w:val="002A3FE3"/>
    <w:rsid w:val="002B032A"/>
    <w:rsid w:val="002B0A62"/>
    <w:rsid w:val="002B3B57"/>
    <w:rsid w:val="002D4D5F"/>
    <w:rsid w:val="002E5ABF"/>
    <w:rsid w:val="002F36A7"/>
    <w:rsid w:val="002F3EF2"/>
    <w:rsid w:val="002F67BE"/>
    <w:rsid w:val="00300DDD"/>
    <w:rsid w:val="003051B1"/>
    <w:rsid w:val="00316457"/>
    <w:rsid w:val="0032545C"/>
    <w:rsid w:val="0032605E"/>
    <w:rsid w:val="0033461A"/>
    <w:rsid w:val="00344AAA"/>
    <w:rsid w:val="003526BF"/>
    <w:rsid w:val="0036183F"/>
    <w:rsid w:val="00367C3F"/>
    <w:rsid w:val="00367C7E"/>
    <w:rsid w:val="003762FB"/>
    <w:rsid w:val="003B4612"/>
    <w:rsid w:val="003C5F78"/>
    <w:rsid w:val="003D17B8"/>
    <w:rsid w:val="003D4C01"/>
    <w:rsid w:val="003D6AB1"/>
    <w:rsid w:val="003D74DC"/>
    <w:rsid w:val="003E6FFB"/>
    <w:rsid w:val="003E7137"/>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C0F8F"/>
    <w:rsid w:val="004C3BDF"/>
    <w:rsid w:val="004D2D1F"/>
    <w:rsid w:val="004D3224"/>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F11E9"/>
    <w:rsid w:val="005F3678"/>
    <w:rsid w:val="005F5AD8"/>
    <w:rsid w:val="005F699D"/>
    <w:rsid w:val="00600917"/>
    <w:rsid w:val="006075C6"/>
    <w:rsid w:val="00610F3B"/>
    <w:rsid w:val="0062020E"/>
    <w:rsid w:val="00627C93"/>
    <w:rsid w:val="006373C0"/>
    <w:rsid w:val="006412EB"/>
    <w:rsid w:val="00641690"/>
    <w:rsid w:val="00652523"/>
    <w:rsid w:val="006536E3"/>
    <w:rsid w:val="0066136A"/>
    <w:rsid w:val="00663E5F"/>
    <w:rsid w:val="006659F4"/>
    <w:rsid w:val="00676E38"/>
    <w:rsid w:val="006800C5"/>
    <w:rsid w:val="00690153"/>
    <w:rsid w:val="00690926"/>
    <w:rsid w:val="00690D7C"/>
    <w:rsid w:val="0069585D"/>
    <w:rsid w:val="00697008"/>
    <w:rsid w:val="00697733"/>
    <w:rsid w:val="006A4DCB"/>
    <w:rsid w:val="006B0350"/>
    <w:rsid w:val="006B3DE5"/>
    <w:rsid w:val="006C1D90"/>
    <w:rsid w:val="006C5769"/>
    <w:rsid w:val="006D086B"/>
    <w:rsid w:val="006E013C"/>
    <w:rsid w:val="006E5FB3"/>
    <w:rsid w:val="006F6B77"/>
    <w:rsid w:val="0070052C"/>
    <w:rsid w:val="00706E74"/>
    <w:rsid w:val="00707D7A"/>
    <w:rsid w:val="00713C3E"/>
    <w:rsid w:val="00724427"/>
    <w:rsid w:val="00730A7A"/>
    <w:rsid w:val="0073335D"/>
    <w:rsid w:val="00735BF7"/>
    <w:rsid w:val="00740825"/>
    <w:rsid w:val="00752A4C"/>
    <w:rsid w:val="00752CB9"/>
    <w:rsid w:val="00753959"/>
    <w:rsid w:val="0076432A"/>
    <w:rsid w:val="0076713E"/>
    <w:rsid w:val="00773FFA"/>
    <w:rsid w:val="0077561F"/>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60C"/>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ACB"/>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C5EDB"/>
    <w:rsid w:val="009D1560"/>
    <w:rsid w:val="009D2E6A"/>
    <w:rsid w:val="009D5AF2"/>
    <w:rsid w:val="009D6786"/>
    <w:rsid w:val="009E3C00"/>
    <w:rsid w:val="009E67F2"/>
    <w:rsid w:val="009E6820"/>
    <w:rsid w:val="009F74DE"/>
    <w:rsid w:val="00A15055"/>
    <w:rsid w:val="00A177E3"/>
    <w:rsid w:val="00A45317"/>
    <w:rsid w:val="00A47819"/>
    <w:rsid w:val="00A47A77"/>
    <w:rsid w:val="00A5192B"/>
    <w:rsid w:val="00A54157"/>
    <w:rsid w:val="00A60356"/>
    <w:rsid w:val="00A66DC9"/>
    <w:rsid w:val="00A73A4D"/>
    <w:rsid w:val="00A80A9A"/>
    <w:rsid w:val="00A9189E"/>
    <w:rsid w:val="00A94EEA"/>
    <w:rsid w:val="00A979AE"/>
    <w:rsid w:val="00AA7A0B"/>
    <w:rsid w:val="00AB1A8D"/>
    <w:rsid w:val="00AC43E9"/>
    <w:rsid w:val="00AC6DD4"/>
    <w:rsid w:val="00AC6F18"/>
    <w:rsid w:val="00AD05F1"/>
    <w:rsid w:val="00AD2F1E"/>
    <w:rsid w:val="00AD3553"/>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21C29"/>
    <w:rsid w:val="00C24E40"/>
    <w:rsid w:val="00C31113"/>
    <w:rsid w:val="00C40C24"/>
    <w:rsid w:val="00C65123"/>
    <w:rsid w:val="00C668EC"/>
    <w:rsid w:val="00C80C8D"/>
    <w:rsid w:val="00C82CB8"/>
    <w:rsid w:val="00C90CF9"/>
    <w:rsid w:val="00C978EC"/>
    <w:rsid w:val="00CA45B1"/>
    <w:rsid w:val="00CB1FA8"/>
    <w:rsid w:val="00CB3467"/>
    <w:rsid w:val="00CC0FD0"/>
    <w:rsid w:val="00CC1A6C"/>
    <w:rsid w:val="00CC4426"/>
    <w:rsid w:val="00CC6F47"/>
    <w:rsid w:val="00CD51AB"/>
    <w:rsid w:val="00CD6C4D"/>
    <w:rsid w:val="00CE01F6"/>
    <w:rsid w:val="00CE644B"/>
    <w:rsid w:val="00CF2456"/>
    <w:rsid w:val="00CF37C4"/>
    <w:rsid w:val="00CF58FF"/>
    <w:rsid w:val="00D02223"/>
    <w:rsid w:val="00D06874"/>
    <w:rsid w:val="00D07BE8"/>
    <w:rsid w:val="00D3109B"/>
    <w:rsid w:val="00D445B5"/>
    <w:rsid w:val="00D4565D"/>
    <w:rsid w:val="00D53E43"/>
    <w:rsid w:val="00D56F8D"/>
    <w:rsid w:val="00D5767A"/>
    <w:rsid w:val="00D65344"/>
    <w:rsid w:val="00D75490"/>
    <w:rsid w:val="00D83B23"/>
    <w:rsid w:val="00D83B7F"/>
    <w:rsid w:val="00D8535C"/>
    <w:rsid w:val="00D93891"/>
    <w:rsid w:val="00DA2F39"/>
    <w:rsid w:val="00DA3C50"/>
    <w:rsid w:val="00DC7355"/>
    <w:rsid w:val="00DD1054"/>
    <w:rsid w:val="00DD3A1D"/>
    <w:rsid w:val="00DD719A"/>
    <w:rsid w:val="00DE184D"/>
    <w:rsid w:val="00DE2874"/>
    <w:rsid w:val="00DE6BC4"/>
    <w:rsid w:val="00DF29FB"/>
    <w:rsid w:val="00DF40DF"/>
    <w:rsid w:val="00DF655A"/>
    <w:rsid w:val="00E045C9"/>
    <w:rsid w:val="00E1128C"/>
    <w:rsid w:val="00E11984"/>
    <w:rsid w:val="00E12090"/>
    <w:rsid w:val="00E13AF8"/>
    <w:rsid w:val="00E1746B"/>
    <w:rsid w:val="00E24051"/>
    <w:rsid w:val="00E25884"/>
    <w:rsid w:val="00E3384F"/>
    <w:rsid w:val="00E34FF7"/>
    <w:rsid w:val="00E35210"/>
    <w:rsid w:val="00E520DA"/>
    <w:rsid w:val="00E523B4"/>
    <w:rsid w:val="00E667C3"/>
    <w:rsid w:val="00E74309"/>
    <w:rsid w:val="00E743EC"/>
    <w:rsid w:val="00E75F9B"/>
    <w:rsid w:val="00E764E1"/>
    <w:rsid w:val="00E765DB"/>
    <w:rsid w:val="00E80391"/>
    <w:rsid w:val="00E81613"/>
    <w:rsid w:val="00E87FDF"/>
    <w:rsid w:val="00E91419"/>
    <w:rsid w:val="00E91775"/>
    <w:rsid w:val="00E917FD"/>
    <w:rsid w:val="00E94748"/>
    <w:rsid w:val="00E950A1"/>
    <w:rsid w:val="00E962C5"/>
    <w:rsid w:val="00E9731C"/>
    <w:rsid w:val="00EA0DFD"/>
    <w:rsid w:val="00EA5444"/>
    <w:rsid w:val="00EB1A9F"/>
    <w:rsid w:val="00EB7AD5"/>
    <w:rsid w:val="00EC0CFD"/>
    <w:rsid w:val="00EC5A22"/>
    <w:rsid w:val="00EC6910"/>
    <w:rsid w:val="00ED005F"/>
    <w:rsid w:val="00ED63F3"/>
    <w:rsid w:val="00ED6572"/>
    <w:rsid w:val="00EE5758"/>
    <w:rsid w:val="00EE65BD"/>
    <w:rsid w:val="00EF40D7"/>
    <w:rsid w:val="00EF740E"/>
    <w:rsid w:val="00F0122F"/>
    <w:rsid w:val="00F07789"/>
    <w:rsid w:val="00F133A7"/>
    <w:rsid w:val="00F13DEA"/>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uiPriority w:val="99"/>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v.asadul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v.asa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D01A7-80E5-45DC-BF95-A99FA3599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15</Pages>
  <Words>4151</Words>
  <Characters>23665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469</cp:revision>
  <cp:lastPrinted>2018-04-03T11:52:00Z</cp:lastPrinted>
  <dcterms:created xsi:type="dcterms:W3CDTF">2016-10-27T10:25:00Z</dcterms:created>
  <dcterms:modified xsi:type="dcterms:W3CDTF">2018-04-03T11:52:00Z</dcterms:modified>
</cp:coreProperties>
</file>